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A139D" w14:textId="77777777" w:rsidR="00646333" w:rsidRDefault="00646333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1814BC3F" w14:textId="24380BD1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646333">
        <w:rPr>
          <w:rFonts w:eastAsia="Times New Roman" w:cs="Times New Roman"/>
          <w:b/>
          <w:i/>
          <w:iCs/>
          <w:sz w:val="24"/>
          <w:szCs w:val="24"/>
          <w:lang w:eastAsia="pl-PL"/>
        </w:rPr>
        <w:t>4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35A74305" w14:textId="77777777" w:rsidR="007666FB" w:rsidRPr="0058585F" w:rsidRDefault="007666FB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3644F988" w14:textId="77777777" w:rsidR="003B37C7" w:rsidRPr="00021019" w:rsidRDefault="003B37C7" w:rsidP="00E21DC9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ECC8EF8" w14:textId="0632F18B" w:rsidR="00E21DC9" w:rsidRPr="00021019" w:rsidRDefault="00E21DC9" w:rsidP="00E21DC9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Wykonawca</w:t>
      </w:r>
      <w:r w:rsidR="00A333E8" w:rsidRPr="00021019">
        <w:rPr>
          <w:rFonts w:eastAsia="Times New Roman" w:cs="Times New Roman"/>
          <w:b/>
          <w:bCs/>
          <w:lang w:eastAsia="pl-PL"/>
        </w:rPr>
        <w:t xml:space="preserve"> </w:t>
      </w:r>
      <w:r w:rsidRPr="00021019">
        <w:rPr>
          <w:rFonts w:eastAsia="Times New Roman" w:cs="Times New Roman"/>
          <w:lang w:eastAsia="pl-PL"/>
        </w:rPr>
        <w:t>............</w:t>
      </w:r>
      <w:r w:rsidR="00A333E8" w:rsidRPr="00021019">
        <w:rPr>
          <w:rFonts w:eastAsia="Times New Roman" w:cs="Times New Roman"/>
          <w:lang w:eastAsia="pl-PL"/>
        </w:rPr>
        <w:t>..........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</w:t>
      </w:r>
    </w:p>
    <w:p w14:paraId="2895761E" w14:textId="77777777" w:rsidR="00B34FF8" w:rsidRPr="00021019" w:rsidRDefault="00B34FF8" w:rsidP="00E21DC9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08E13551" w14:textId="77777777" w:rsidR="00707905" w:rsidRPr="00021019" w:rsidRDefault="00707905" w:rsidP="00E21DC9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71852111" w14:textId="120FD2F9" w:rsidR="00021019" w:rsidRPr="00021019" w:rsidRDefault="004376A7" w:rsidP="00021019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C4165A">
        <w:rPr>
          <w:rFonts w:cstheme="minorHAnsi"/>
          <w:b/>
        </w:rPr>
        <w:t>OŚWIADCZENIE</w:t>
      </w:r>
    </w:p>
    <w:p w14:paraId="6547A9A9" w14:textId="54831F39" w:rsidR="00021019" w:rsidRPr="00021019" w:rsidRDefault="004376A7" w:rsidP="004376A7">
      <w:pPr>
        <w:spacing w:after="0"/>
        <w:jc w:val="center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w</w:t>
      </w:r>
      <w:r w:rsidRPr="004376A7">
        <w:rPr>
          <w:rFonts w:eastAsia="Times New Roman" w:cs="Times New Roman"/>
          <w:b/>
          <w:bCs/>
          <w:color w:val="000000"/>
          <w:lang w:eastAsia="pl-PL"/>
        </w:rPr>
        <w:t xml:space="preserve"> zakresie art. 108 ust. 1 pkt 5 </w:t>
      </w:r>
      <w:r w:rsidRPr="004376A7">
        <w:rPr>
          <w:rFonts w:eastAsia="Times New Roman" w:cs="Times New Roman"/>
          <w:b/>
          <w:bCs/>
          <w:i/>
          <w:iCs/>
          <w:color w:val="000000"/>
          <w:lang w:eastAsia="pl-PL"/>
        </w:rPr>
        <w:t xml:space="preserve">ustawy z dnia 11 września 2019 r. Prawo zamówień publicznych (tekst jedn. Dz. U. z 2021 r. poz. 1129 z </w:t>
      </w:r>
      <w:proofErr w:type="spellStart"/>
      <w:r w:rsidRPr="004376A7">
        <w:rPr>
          <w:rFonts w:eastAsia="Times New Roman" w:cs="Times New Roman"/>
          <w:b/>
          <w:bCs/>
          <w:i/>
          <w:iCs/>
          <w:color w:val="000000"/>
          <w:lang w:eastAsia="pl-PL"/>
        </w:rPr>
        <w:t>późn</w:t>
      </w:r>
      <w:proofErr w:type="spellEnd"/>
      <w:r w:rsidRPr="004376A7">
        <w:rPr>
          <w:rFonts w:eastAsia="Times New Roman" w:cs="Times New Roman"/>
          <w:b/>
          <w:bCs/>
          <w:i/>
          <w:iCs/>
          <w:color w:val="000000"/>
          <w:lang w:eastAsia="pl-PL"/>
        </w:rPr>
        <w:t>. zm.</w:t>
      </w:r>
      <w:r>
        <w:rPr>
          <w:rFonts w:eastAsia="Times New Roman" w:cs="Times New Roman"/>
          <w:b/>
          <w:bCs/>
          <w:i/>
          <w:iCs/>
          <w:color w:val="000000"/>
          <w:lang w:eastAsia="pl-PL"/>
        </w:rPr>
        <w:t xml:space="preserve">; dalej: „ustawa </w:t>
      </w:r>
      <w:proofErr w:type="spellStart"/>
      <w:r>
        <w:rPr>
          <w:rFonts w:eastAsia="Times New Roman" w:cs="Times New Roman"/>
          <w:b/>
          <w:bCs/>
          <w:i/>
          <w:iCs/>
          <w:color w:val="000000"/>
          <w:lang w:eastAsia="pl-PL"/>
        </w:rPr>
        <w:t>Pzp</w:t>
      </w:r>
      <w:proofErr w:type="spellEnd"/>
      <w:r>
        <w:rPr>
          <w:rFonts w:eastAsia="Times New Roman" w:cs="Times New Roman"/>
          <w:b/>
          <w:bCs/>
          <w:i/>
          <w:iCs/>
          <w:color w:val="000000"/>
          <w:lang w:eastAsia="pl-PL"/>
        </w:rPr>
        <w:t>”</w:t>
      </w:r>
      <w:r w:rsidRPr="004376A7">
        <w:rPr>
          <w:rFonts w:eastAsia="Times New Roman" w:cs="Times New Roman"/>
          <w:b/>
          <w:bCs/>
          <w:i/>
          <w:iCs/>
          <w:color w:val="000000"/>
          <w:lang w:eastAsia="pl-PL"/>
        </w:rPr>
        <w:t>)</w:t>
      </w:r>
      <w:r w:rsidRPr="004376A7">
        <w:rPr>
          <w:rFonts w:eastAsia="Times New Roman" w:cs="Times New Roman"/>
          <w:b/>
          <w:bCs/>
          <w:color w:val="000000"/>
          <w:lang w:eastAsia="pl-PL"/>
        </w:rPr>
        <w:t xml:space="preserve"> </w:t>
      </w:r>
      <w:r>
        <w:rPr>
          <w:rFonts w:eastAsia="Times New Roman" w:cs="Times New Roman"/>
          <w:b/>
          <w:bCs/>
          <w:color w:val="000000"/>
          <w:lang w:eastAsia="pl-PL"/>
        </w:rPr>
        <w:t>o</w:t>
      </w:r>
      <w:r w:rsidRPr="004376A7">
        <w:rPr>
          <w:rFonts w:eastAsia="Times New Roman" w:cs="Times New Roman"/>
          <w:b/>
          <w:bCs/>
          <w:color w:val="000000"/>
          <w:lang w:eastAsia="pl-PL"/>
        </w:rPr>
        <w:t xml:space="preserve"> przynależności lub braku przynależności do tej samej grupy kapitałowej</w:t>
      </w:r>
    </w:p>
    <w:p w14:paraId="2370F943" w14:textId="77777777" w:rsidR="00021019" w:rsidRPr="00021019" w:rsidRDefault="00021019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0DBF83E6" w14:textId="620579A9" w:rsidR="007666FB" w:rsidRPr="00D81C0F" w:rsidRDefault="00E21DC9" w:rsidP="00D81C0F">
      <w:pPr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D81C0F">
        <w:rPr>
          <w:rFonts w:eastAsia="Times New Roman" w:cs="Times New Roman"/>
          <w:bCs/>
          <w:lang w:eastAsia="pl-PL"/>
        </w:rPr>
        <w:t xml:space="preserve">W związku z postępowaniem </w:t>
      </w:r>
      <w:r w:rsidR="00A53770" w:rsidRPr="00D81C0F">
        <w:rPr>
          <w:rFonts w:eastAsia="Times New Roman" w:cs="Times New Roman"/>
          <w:bCs/>
          <w:lang w:eastAsia="pl-PL"/>
        </w:rPr>
        <w:t>o</w:t>
      </w:r>
      <w:r w:rsidRPr="00D81C0F">
        <w:rPr>
          <w:rFonts w:eastAsia="Times New Roman" w:cs="Times New Roman"/>
          <w:bCs/>
          <w:lang w:eastAsia="pl-PL"/>
        </w:rPr>
        <w:t xml:space="preserve"> udzielenie zamówienia </w:t>
      </w:r>
      <w:r w:rsidR="004D79C8" w:rsidRPr="00D81C0F">
        <w:rPr>
          <w:rFonts w:eastAsia="Times New Roman" w:cs="Times New Roman"/>
          <w:bCs/>
          <w:lang w:eastAsia="pl-PL"/>
        </w:rPr>
        <w:t>publicznego</w:t>
      </w:r>
      <w:r w:rsidR="00A53770" w:rsidRPr="00D81C0F">
        <w:rPr>
          <w:rFonts w:eastAsia="Times New Roman" w:cs="Times New Roman"/>
          <w:bCs/>
          <w:lang w:eastAsia="pl-PL"/>
        </w:rPr>
        <w:t>, prowadzonego przez Nadleśnictwo Strzebielino z siedzibą w Luzinie, ul. Ofiar Stutthofu 47, 84-242 Luzino,</w:t>
      </w:r>
      <w:r w:rsidR="004D79C8" w:rsidRPr="00D81C0F">
        <w:rPr>
          <w:rFonts w:eastAsia="Times New Roman" w:cs="Times New Roman"/>
          <w:bCs/>
          <w:lang w:eastAsia="pl-PL"/>
        </w:rPr>
        <w:t xml:space="preserve"> </w:t>
      </w:r>
      <w:r w:rsidR="0058585F" w:rsidRPr="00D81C0F">
        <w:rPr>
          <w:rFonts w:eastAsia="Times New Roman" w:cs="Times New Roman"/>
          <w:bCs/>
          <w:lang w:eastAsia="pl-PL"/>
        </w:rPr>
        <w:t xml:space="preserve">w trybie podstawowym – bez negocjacji, na podstawie </w:t>
      </w:r>
      <w:r w:rsidR="0058585F" w:rsidRPr="00D81C0F">
        <w:rPr>
          <w:rFonts w:eastAsia="Times New Roman" w:cs="Times New Roman"/>
          <w:bCs/>
          <w:i/>
          <w:iCs/>
          <w:lang w:eastAsia="pl-PL"/>
        </w:rPr>
        <w:t xml:space="preserve">ustawy z dnia 11 września 2019 r. Prawo zamówień publicznych (tekst jedn. Dz. U. z 2021 r. poz. 1129 z </w:t>
      </w:r>
      <w:proofErr w:type="spellStart"/>
      <w:r w:rsidR="0058585F" w:rsidRPr="00D81C0F">
        <w:rPr>
          <w:rFonts w:eastAsia="Times New Roman" w:cs="Times New Roman"/>
          <w:bCs/>
          <w:i/>
          <w:iCs/>
          <w:lang w:eastAsia="pl-PL"/>
        </w:rPr>
        <w:t>późn</w:t>
      </w:r>
      <w:proofErr w:type="spellEnd"/>
      <w:r w:rsidR="0058585F" w:rsidRPr="00D81C0F">
        <w:rPr>
          <w:rFonts w:eastAsia="Times New Roman" w:cs="Times New Roman"/>
          <w:bCs/>
          <w:i/>
          <w:iCs/>
          <w:lang w:eastAsia="pl-PL"/>
        </w:rPr>
        <w:t>. zm.)</w:t>
      </w:r>
      <w:r w:rsidR="0058585F" w:rsidRPr="00D81C0F">
        <w:rPr>
          <w:rFonts w:eastAsia="Times New Roman" w:cs="Times New Roman"/>
          <w:bCs/>
          <w:lang w:eastAsia="pl-PL"/>
        </w:rPr>
        <w:t xml:space="preserve"> </w:t>
      </w:r>
      <w:r w:rsidR="00CC5A21" w:rsidRPr="00D81C0F">
        <w:rPr>
          <w:rFonts w:eastAsia="Times New Roman" w:cs="Times New Roman"/>
          <w:bCs/>
          <w:lang w:eastAsia="pl-PL"/>
        </w:rPr>
        <w:t>pn.</w:t>
      </w:r>
      <w:r w:rsidRPr="00D81C0F">
        <w:rPr>
          <w:rFonts w:eastAsia="Times New Roman" w:cs="Times New Roman"/>
          <w:bCs/>
          <w:lang w:eastAsia="pl-PL"/>
        </w:rPr>
        <w:t xml:space="preserve">: </w:t>
      </w:r>
    </w:p>
    <w:p w14:paraId="5E3817A8" w14:textId="6C92A6F3" w:rsidR="00B24328" w:rsidRPr="00021019" w:rsidRDefault="0049764B" w:rsidP="0058585F">
      <w:pPr>
        <w:spacing w:after="0"/>
        <w:jc w:val="center"/>
        <w:outlineLvl w:val="0"/>
        <w:rPr>
          <w:b/>
          <w:bCs/>
        </w:rPr>
      </w:pPr>
      <w:r w:rsidRPr="0049764B">
        <w:rPr>
          <w:b/>
        </w:rPr>
        <w:t>Roboty konserwacyjne na drogach leśnych na terenie Nadleśnictwa Strzebielino w roku 2022</w:t>
      </w:r>
    </w:p>
    <w:p w14:paraId="28F07893" w14:textId="358B2A35" w:rsidR="00E21DC9" w:rsidRPr="00021019" w:rsidRDefault="00BC3E4B" w:rsidP="00B24328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021019">
        <w:rPr>
          <w:b/>
          <w:bCs/>
        </w:rPr>
        <w:t xml:space="preserve">(znak postępowania </w:t>
      </w:r>
      <w:r w:rsidR="0058585F" w:rsidRPr="00021019">
        <w:rPr>
          <w:b/>
          <w:bCs/>
        </w:rPr>
        <w:t>SA.270.1</w:t>
      </w:r>
      <w:r w:rsidR="0049764B">
        <w:rPr>
          <w:b/>
          <w:bCs/>
        </w:rPr>
        <w:t>0</w:t>
      </w:r>
      <w:r w:rsidR="0058585F" w:rsidRPr="00021019">
        <w:rPr>
          <w:b/>
          <w:bCs/>
        </w:rPr>
        <w:t>.202</w:t>
      </w:r>
      <w:r w:rsidR="0049764B">
        <w:rPr>
          <w:b/>
          <w:bCs/>
        </w:rPr>
        <w:t>2</w:t>
      </w:r>
      <w:r w:rsidR="00B24328" w:rsidRPr="00021019">
        <w:rPr>
          <w:b/>
          <w:bCs/>
        </w:rPr>
        <w:t>)</w:t>
      </w:r>
    </w:p>
    <w:p w14:paraId="2237B32B" w14:textId="004E8AA0" w:rsidR="004376A7" w:rsidRPr="00CA0434" w:rsidRDefault="004376A7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CA0434">
        <w:rPr>
          <w:rFonts w:eastAsia="Times New Roman" w:cs="Times New Roman"/>
          <w:b/>
          <w:bCs/>
          <w:lang w:eastAsia="pl-PL"/>
        </w:rPr>
        <w:t>oświadczam,</w:t>
      </w:r>
      <w:r w:rsidRPr="00CA0434">
        <w:rPr>
          <w:rFonts w:eastAsia="Times New Roman" w:cs="Times New Roman"/>
          <w:lang w:eastAsia="pl-PL"/>
        </w:rPr>
        <w:t xml:space="preserve"> że Wykonawca, którego reprezentuję nie podlega wykluczeniu z postępowania o udzielenie zamówienia publicznego z powodów wskazanych </w:t>
      </w:r>
      <w:r w:rsidR="00CA0434">
        <w:rPr>
          <w:rFonts w:eastAsia="Times New Roman" w:cs="Times New Roman"/>
          <w:lang w:eastAsia="pl-PL"/>
        </w:rPr>
        <w:t>w</w:t>
      </w:r>
      <w:r w:rsidRPr="00CA0434">
        <w:rPr>
          <w:rFonts w:eastAsia="Times New Roman" w:cs="Times New Roman"/>
          <w:lang w:eastAsia="pl-PL"/>
        </w:rPr>
        <w:t xml:space="preserve"> art. 108 ust. 1 pkt. 5 ustawy </w:t>
      </w:r>
      <w:proofErr w:type="spellStart"/>
      <w:r w:rsidRPr="00CA0434">
        <w:rPr>
          <w:rFonts w:eastAsia="Times New Roman" w:cs="Times New Roman"/>
          <w:lang w:eastAsia="pl-PL"/>
        </w:rPr>
        <w:t>Pzp</w:t>
      </w:r>
      <w:proofErr w:type="spellEnd"/>
      <w:r w:rsidRPr="00CA0434">
        <w:rPr>
          <w:rFonts w:eastAsia="Times New Roman" w:cs="Times New Roman"/>
          <w:lang w:eastAsia="pl-PL"/>
        </w:rPr>
        <w:t>, ponieważ:</w:t>
      </w:r>
    </w:p>
    <w:p w14:paraId="6E03460F" w14:textId="36DF0F57" w:rsidR="004376A7" w:rsidRPr="00646333" w:rsidRDefault="00646333" w:rsidP="00646333">
      <w:pPr>
        <w:tabs>
          <w:tab w:val="left" w:pos="360"/>
        </w:tabs>
        <w:spacing w:before="57" w:after="57" w:line="200" w:lineRule="atLeast"/>
        <w:ind w:left="360"/>
        <w:jc w:val="both"/>
        <w:rPr>
          <w:rFonts w:eastAsia="Times New Roman" w:cs="Times New Roman"/>
          <w:lang w:eastAsia="pl-PL"/>
        </w:rPr>
      </w:pPr>
      <w:sdt>
        <w:sdtPr>
          <w:rPr>
            <w:rFonts w:eastAsia="Times New Roman" w:cs="Times New Roman"/>
            <w:lang w:eastAsia="pl-PL"/>
          </w:rPr>
          <w:id w:val="-18097000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lang w:eastAsia="pl-PL"/>
            </w:rPr>
            <w:t>☐</w:t>
          </w:r>
        </w:sdtContent>
      </w:sdt>
      <w:r>
        <w:rPr>
          <w:rFonts w:eastAsia="Times New Roman" w:cs="Times New Roman"/>
          <w:lang w:eastAsia="pl-PL"/>
        </w:rPr>
        <w:tab/>
      </w:r>
      <w:r w:rsidR="004376A7" w:rsidRPr="00646333">
        <w:rPr>
          <w:rFonts w:eastAsia="Times New Roman" w:cs="Times New Roman"/>
          <w:lang w:eastAsia="pl-PL"/>
        </w:rPr>
        <w:t xml:space="preserve">Wykonawca ten </w:t>
      </w:r>
      <w:r w:rsidR="004376A7" w:rsidRPr="0049764B">
        <w:rPr>
          <w:rFonts w:eastAsia="Times New Roman" w:cs="Times New Roman"/>
          <w:b/>
          <w:bCs/>
          <w:lang w:eastAsia="pl-PL"/>
        </w:rPr>
        <w:t>nie przynależy do grupy kapitałowej</w:t>
      </w:r>
      <w:r w:rsidR="004376A7" w:rsidRPr="00646333">
        <w:rPr>
          <w:rFonts w:eastAsia="Times New Roman" w:cs="Times New Roman"/>
          <w:lang w:eastAsia="pl-PL"/>
        </w:rPr>
        <w:t xml:space="preserve"> w rozumieniu ustawy z dnia 16 lutego 2007 r. o ochronie konkurencji i konsumentów (tekst jedn. Dz. U. z 202</w:t>
      </w:r>
      <w:r w:rsidR="00CA0434" w:rsidRPr="00646333">
        <w:rPr>
          <w:rFonts w:eastAsia="Times New Roman" w:cs="Times New Roman"/>
          <w:lang w:eastAsia="pl-PL"/>
        </w:rPr>
        <w:t>1</w:t>
      </w:r>
      <w:r w:rsidR="004376A7" w:rsidRPr="00646333">
        <w:rPr>
          <w:rFonts w:eastAsia="Times New Roman" w:cs="Times New Roman"/>
          <w:lang w:eastAsia="pl-PL"/>
        </w:rPr>
        <w:t xml:space="preserve"> r., poz. </w:t>
      </w:r>
      <w:r w:rsidR="00CA0434" w:rsidRPr="00646333">
        <w:rPr>
          <w:rFonts w:eastAsia="Times New Roman" w:cs="Times New Roman"/>
          <w:lang w:eastAsia="pl-PL"/>
        </w:rPr>
        <w:t>275</w:t>
      </w:r>
      <w:r w:rsidR="004376A7" w:rsidRPr="00646333">
        <w:rPr>
          <w:rFonts w:eastAsia="Times New Roman" w:cs="Times New Roman"/>
          <w:lang w:eastAsia="pl-PL"/>
        </w:rPr>
        <w:t>) z innym wykonawcą, który złożył ofertę lub ofertę częściową w przedmiotowym postępowaniu</w:t>
      </w:r>
      <w:r w:rsidR="00CA0434" w:rsidRPr="00646333">
        <w:rPr>
          <w:rFonts w:eastAsia="Times New Roman" w:cs="Times New Roman"/>
          <w:lang w:eastAsia="pl-PL"/>
        </w:rPr>
        <w:t>,</w:t>
      </w:r>
    </w:p>
    <w:p w14:paraId="34A4C1A8" w14:textId="77777777" w:rsidR="00CA0434" w:rsidRDefault="00CA0434" w:rsidP="00CA0434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</w:p>
    <w:p w14:paraId="1B283730" w14:textId="58E3C260" w:rsidR="00CA0434" w:rsidRDefault="00CA0434" w:rsidP="00CA0434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lub</w:t>
      </w:r>
    </w:p>
    <w:p w14:paraId="50D4D0AD" w14:textId="265C5F83" w:rsidR="00CA0434" w:rsidRPr="00646333" w:rsidRDefault="00646333" w:rsidP="00646333">
      <w:pPr>
        <w:tabs>
          <w:tab w:val="left" w:pos="360"/>
        </w:tabs>
        <w:spacing w:before="57" w:after="57" w:line="200" w:lineRule="atLeast"/>
        <w:ind w:left="360"/>
        <w:jc w:val="both"/>
        <w:rPr>
          <w:rFonts w:eastAsia="Times New Roman" w:cs="Times New Roman"/>
          <w:lang w:eastAsia="pl-PL"/>
        </w:rPr>
      </w:pPr>
      <w:sdt>
        <w:sdtPr>
          <w:rPr>
            <w:rFonts w:eastAsia="Times New Roman" w:cs="Times New Roman"/>
            <w:lang w:eastAsia="pl-PL"/>
          </w:rPr>
          <w:id w:val="17281018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lang w:eastAsia="pl-PL"/>
            </w:rPr>
            <w:t>☐</w:t>
          </w:r>
        </w:sdtContent>
      </w:sdt>
      <w:r>
        <w:rPr>
          <w:rFonts w:eastAsia="Times New Roman" w:cs="Times New Roman"/>
          <w:lang w:eastAsia="pl-PL"/>
        </w:rPr>
        <w:tab/>
      </w:r>
      <w:r w:rsidR="00CA0434" w:rsidRPr="00646333">
        <w:rPr>
          <w:rFonts w:eastAsia="Times New Roman" w:cs="Times New Roman"/>
          <w:lang w:eastAsia="pl-PL"/>
        </w:rPr>
        <w:t xml:space="preserve">Wykonawca ten </w:t>
      </w:r>
      <w:r w:rsidR="00CA0434" w:rsidRPr="0049764B">
        <w:rPr>
          <w:rFonts w:eastAsia="Times New Roman" w:cs="Times New Roman"/>
          <w:b/>
          <w:bCs/>
          <w:lang w:eastAsia="pl-PL"/>
        </w:rPr>
        <w:t>przynależy do grupy kapitałowej</w:t>
      </w:r>
      <w:r w:rsidR="00CA0434" w:rsidRPr="00646333">
        <w:rPr>
          <w:rFonts w:eastAsia="Times New Roman" w:cs="Times New Roman"/>
          <w:lang w:eastAsia="pl-PL"/>
        </w:rPr>
        <w:t xml:space="preserve"> w rozumieniu ustawy z dnia 16 lutego 2007 r. o ochronie konkurencji i konsumentów (tekst jedn. Dz. U. z 2021 r., poz. 275) wraz z innym wykonawcą, który złożył ofertę lub ofertę częściową w przedmiotowym postępowaniu, tj.:</w:t>
      </w:r>
    </w:p>
    <w:p w14:paraId="1C9AD1A1" w14:textId="77777777" w:rsidR="00CA0434" w:rsidRDefault="00CA0434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</w:p>
    <w:p w14:paraId="52E9C6CE" w14:textId="7C0C954D" w:rsidR="004376A7" w:rsidRDefault="00CA0434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317B71E4" w14:textId="6ADDE9FD" w:rsidR="00CA0434" w:rsidRPr="00CA0434" w:rsidRDefault="00CA0434" w:rsidP="00CA0434">
      <w:pPr>
        <w:tabs>
          <w:tab w:val="left" w:pos="360"/>
        </w:tabs>
        <w:spacing w:before="57" w:after="57" w:line="200" w:lineRule="atLeast"/>
        <w:jc w:val="center"/>
        <w:rPr>
          <w:rFonts w:eastAsia="Times New Roman" w:cs="Times New Roman"/>
          <w:sz w:val="20"/>
          <w:szCs w:val="20"/>
          <w:lang w:eastAsia="pl-PL"/>
        </w:rPr>
      </w:pPr>
      <w:r w:rsidRPr="00CA0434">
        <w:rPr>
          <w:rFonts w:eastAsia="Times New Roman" w:cs="Times New Roman"/>
          <w:i/>
          <w:sz w:val="20"/>
          <w:szCs w:val="20"/>
          <w:lang w:eastAsia="pl-PL"/>
        </w:rPr>
        <w:t xml:space="preserve">(pełna Nazwa i adres 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innego </w:t>
      </w:r>
      <w:r w:rsidRPr="00CA0434">
        <w:rPr>
          <w:rFonts w:eastAsia="Times New Roman" w:cs="Times New Roman"/>
          <w:i/>
          <w:sz w:val="20"/>
          <w:szCs w:val="20"/>
          <w:lang w:eastAsia="pl-PL"/>
        </w:rPr>
        <w:t>Wykonawcy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z tej samej grupy kapitałowej</w:t>
      </w:r>
      <w:r w:rsidRPr="00CA0434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62105421" w14:textId="636ACF97" w:rsidR="00CA0434" w:rsidRDefault="00CA0434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ab/>
        <w:t xml:space="preserve">lecz oferta lub oferta częściowa Wykonawcy, którego reprezentuję została przygotowana niezależnie od </w:t>
      </w:r>
      <w:r w:rsidRPr="00CA0434">
        <w:rPr>
          <w:rFonts w:eastAsia="Times New Roman" w:cstheme="minorHAnsi"/>
          <w:sz w:val="24"/>
          <w:szCs w:val="24"/>
          <w:lang w:eastAsia="pl-PL"/>
        </w:rPr>
        <w:t>innego Wykonawcy z tej samej grupy kapitałowej</w:t>
      </w:r>
      <w:r>
        <w:rPr>
          <w:rFonts w:eastAsia="Times New Roman" w:cstheme="minorHAnsi"/>
          <w:sz w:val="24"/>
          <w:szCs w:val="24"/>
          <w:lang w:eastAsia="pl-PL"/>
        </w:rPr>
        <w:t xml:space="preserve">, na dowód czego składam </w:t>
      </w:r>
      <w:r w:rsidR="00F44C22">
        <w:rPr>
          <w:rFonts w:eastAsia="Times New Roman" w:cstheme="minorHAnsi"/>
          <w:sz w:val="24"/>
          <w:szCs w:val="24"/>
          <w:lang w:eastAsia="pl-PL"/>
        </w:rPr>
        <w:t xml:space="preserve">następujące </w:t>
      </w:r>
      <w:r w:rsidRPr="004835E3">
        <w:rPr>
          <w:rFonts w:eastAsia="Times New Roman" w:cstheme="minorHAnsi"/>
          <w:sz w:val="24"/>
          <w:szCs w:val="24"/>
          <w:lang w:eastAsia="pl-PL"/>
        </w:rPr>
        <w:t>dokument</w:t>
      </w:r>
      <w:r w:rsidR="00F44C22">
        <w:rPr>
          <w:rFonts w:eastAsia="Times New Roman" w:cstheme="minorHAnsi"/>
          <w:sz w:val="24"/>
          <w:szCs w:val="24"/>
          <w:lang w:eastAsia="pl-PL"/>
        </w:rPr>
        <w:t>y</w:t>
      </w:r>
      <w:r w:rsidRPr="004835E3">
        <w:rPr>
          <w:rFonts w:eastAsia="Times New Roman" w:cstheme="minorHAnsi"/>
          <w:sz w:val="24"/>
          <w:szCs w:val="24"/>
          <w:lang w:eastAsia="pl-PL"/>
        </w:rPr>
        <w:t xml:space="preserve"> lub informacj</w:t>
      </w:r>
      <w:r>
        <w:rPr>
          <w:rFonts w:eastAsia="Times New Roman" w:cstheme="minorHAnsi"/>
          <w:sz w:val="24"/>
          <w:szCs w:val="24"/>
          <w:lang w:eastAsia="pl-PL"/>
        </w:rPr>
        <w:t>e:</w:t>
      </w:r>
    </w:p>
    <w:p w14:paraId="32085437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04939083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2C1B97FE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39A2B56A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3216864D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187017AD" w14:textId="77777777" w:rsidR="00CA0434" w:rsidRDefault="00CA0434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2D47E23" w14:textId="75FC8418" w:rsidR="0055146D" w:rsidRPr="00021019" w:rsidRDefault="000729B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255142CC" w14:textId="77777777" w:rsidR="00520A7C" w:rsidRDefault="00520A7C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sectPr w:rsidR="00E21DC9" w:rsidRPr="005A3C25" w:rsidSect="003A481A">
      <w:headerReference w:type="default" r:id="rId8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600C8" w14:textId="77777777" w:rsidR="00B74305" w:rsidRDefault="00B74305" w:rsidP="00E21DC9">
      <w:pPr>
        <w:spacing w:after="0" w:line="240" w:lineRule="auto"/>
      </w:pPr>
      <w:r>
        <w:separator/>
      </w:r>
    </w:p>
  </w:endnote>
  <w:endnote w:type="continuationSeparator" w:id="0">
    <w:p w14:paraId="30180AFB" w14:textId="77777777" w:rsidR="00B74305" w:rsidRDefault="00B74305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61ED7" w14:textId="77777777" w:rsidR="00B74305" w:rsidRDefault="00B74305" w:rsidP="00E21DC9">
      <w:pPr>
        <w:spacing w:after="0" w:line="240" w:lineRule="auto"/>
      </w:pPr>
      <w:r>
        <w:separator/>
      </w:r>
    </w:p>
  </w:footnote>
  <w:footnote w:type="continuationSeparator" w:id="0">
    <w:p w14:paraId="2D1A67EC" w14:textId="77777777" w:rsidR="00B74305" w:rsidRDefault="00B74305" w:rsidP="00E2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5B3DC" w14:textId="77777777" w:rsidR="00646333" w:rsidRPr="00646333" w:rsidRDefault="00646333" w:rsidP="00646333">
    <w:pPr>
      <w:pStyle w:val="Nagwek"/>
      <w:spacing w:before="0" w:after="0"/>
      <w:jc w:val="right"/>
      <w:rPr>
        <w:rFonts w:ascii="Calibri" w:hAnsi="Calibri" w:cs="Calibri"/>
        <w:i/>
        <w:iCs/>
      </w:rPr>
    </w:pPr>
    <w:r w:rsidRPr="00646333">
      <w:rPr>
        <w:rFonts w:ascii="Calibri" w:hAnsi="Calibri" w:cs="Calibri"/>
        <w:i/>
        <w:iCs/>
      </w:rPr>
      <w:t>SWZ „Roboty konserwacyjne na drogach leśnych na terenie Nadleśnictwa Strzebielino w roku 2022”</w:t>
    </w:r>
  </w:p>
  <w:p w14:paraId="02C69441" w14:textId="3571B2C6" w:rsidR="00177FF9" w:rsidRDefault="00646333" w:rsidP="00646333">
    <w:pPr>
      <w:pStyle w:val="Nagwek"/>
      <w:spacing w:before="0" w:after="0"/>
      <w:jc w:val="right"/>
    </w:pPr>
    <w:r w:rsidRPr="00646333">
      <w:rPr>
        <w:rFonts w:ascii="Calibri" w:hAnsi="Calibri" w:cs="Calibri"/>
        <w:i/>
        <w:iCs/>
      </w:rPr>
      <w:t xml:space="preserve"> znak </w:t>
    </w:r>
    <w:proofErr w:type="spellStart"/>
    <w:r w:rsidRPr="00646333">
      <w:rPr>
        <w:rFonts w:ascii="Calibri" w:hAnsi="Calibri" w:cs="Calibri"/>
        <w:i/>
        <w:iCs/>
      </w:rPr>
      <w:t>spr</w:t>
    </w:r>
    <w:proofErr w:type="spellEnd"/>
    <w:r w:rsidRPr="00646333">
      <w:rPr>
        <w:rFonts w:ascii="Calibri" w:hAnsi="Calibri" w:cs="Calibri"/>
        <w:i/>
        <w:iCs/>
      </w:rPr>
      <w:t>. SA.270.10.2022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063E26C5"/>
    <w:multiLevelType w:val="hybridMultilevel"/>
    <w:tmpl w:val="0628A7C6"/>
    <w:lvl w:ilvl="0" w:tplc="60CCF1B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0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927324">
    <w:abstractNumId w:val="3"/>
  </w:num>
  <w:num w:numId="2" w16cid:durableId="120072936">
    <w:abstractNumId w:val="12"/>
  </w:num>
  <w:num w:numId="3" w16cid:durableId="2053727217">
    <w:abstractNumId w:val="13"/>
  </w:num>
  <w:num w:numId="4" w16cid:durableId="2022707344">
    <w:abstractNumId w:val="10"/>
  </w:num>
  <w:num w:numId="5" w16cid:durableId="921597847">
    <w:abstractNumId w:val="9"/>
  </w:num>
  <w:num w:numId="6" w16cid:durableId="2124298477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019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B06F2"/>
    <w:rsid w:val="000B1A5C"/>
    <w:rsid w:val="000B694D"/>
    <w:rsid w:val="000C18C5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77FF9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856D2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282E"/>
    <w:rsid w:val="002F6319"/>
    <w:rsid w:val="002F635B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660A6"/>
    <w:rsid w:val="00370A09"/>
    <w:rsid w:val="00370AB6"/>
    <w:rsid w:val="0037113A"/>
    <w:rsid w:val="003732D7"/>
    <w:rsid w:val="003804D5"/>
    <w:rsid w:val="00380D2E"/>
    <w:rsid w:val="0038158C"/>
    <w:rsid w:val="003842F8"/>
    <w:rsid w:val="0038655C"/>
    <w:rsid w:val="0039162A"/>
    <w:rsid w:val="003921DE"/>
    <w:rsid w:val="003A437D"/>
    <w:rsid w:val="003A481A"/>
    <w:rsid w:val="003A4EE0"/>
    <w:rsid w:val="003A4F7F"/>
    <w:rsid w:val="003B2140"/>
    <w:rsid w:val="003B2A25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376A7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9764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7E3"/>
    <w:rsid w:val="004F40DC"/>
    <w:rsid w:val="004F6104"/>
    <w:rsid w:val="004F6FAF"/>
    <w:rsid w:val="004F7150"/>
    <w:rsid w:val="005007A7"/>
    <w:rsid w:val="00501D86"/>
    <w:rsid w:val="00502458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167EE"/>
    <w:rsid w:val="00620501"/>
    <w:rsid w:val="00621754"/>
    <w:rsid w:val="0062332F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46333"/>
    <w:rsid w:val="0065320B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7D1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C7376"/>
    <w:rsid w:val="009D14EE"/>
    <w:rsid w:val="009D31D4"/>
    <w:rsid w:val="009D6D90"/>
    <w:rsid w:val="009E1415"/>
    <w:rsid w:val="009E378A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305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0434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7A7F"/>
    <w:rsid w:val="00D80FE5"/>
    <w:rsid w:val="00D81C0F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128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11DB3"/>
    <w:rsid w:val="00F14C60"/>
    <w:rsid w:val="00F17206"/>
    <w:rsid w:val="00F250B8"/>
    <w:rsid w:val="00F27997"/>
    <w:rsid w:val="00F32187"/>
    <w:rsid w:val="00F446C3"/>
    <w:rsid w:val="00F44C22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Szulc Jacek</dc:creator>
  <cp:lastModifiedBy>Paweł Łaga - Nadleśnictwo Strzebielino</cp:lastModifiedBy>
  <cp:revision>12</cp:revision>
  <cp:lastPrinted>2021-09-15T11:55:00Z</cp:lastPrinted>
  <dcterms:created xsi:type="dcterms:W3CDTF">2021-09-15T11:40:00Z</dcterms:created>
  <dcterms:modified xsi:type="dcterms:W3CDTF">2022-05-31T08:49:00Z</dcterms:modified>
</cp:coreProperties>
</file>